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459C2642" w:rsidR="00197BA3" w:rsidRPr="00FF5064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2053725423" w:edGrp="everyone"/>
      <w:r w:rsidR="00173805" w:rsidRPr="00FF5064">
        <w:rPr>
          <w:rFonts w:ascii="Arial" w:eastAsia="Arial" w:hAnsi="Arial" w:cs="Arial"/>
          <w:b/>
          <w:sz w:val="22"/>
          <w:szCs w:val="22"/>
          <w:lang w:val="uk-UA"/>
        </w:rPr>
        <w:t>___</w:t>
      </w:r>
    </w:p>
    <w:permEnd w:id="2053725423"/>
    <w:p w14:paraId="252E5F2B" w14:textId="77777777" w:rsidR="00197BA3" w:rsidRPr="00FF5064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68CFEFF2" w14:textId="77777777" w:rsidR="00FF5064" w:rsidRPr="00FF5064" w:rsidRDefault="00FF5064" w:rsidP="00FF5064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Київ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</w:t>
      </w:r>
      <w:permStart w:id="2016442689" w:edGrp="everyone"/>
      <w:r w:rsidRPr="00FF5064">
        <w:rPr>
          <w:rFonts w:ascii="Arial" w:hAnsi="Arial" w:cs="Arial"/>
          <w:sz w:val="22"/>
          <w:szCs w:val="22"/>
          <w:lang w:val="uk-UA"/>
        </w:rPr>
        <w:t>«___»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____ 20__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2016442689"/>
      <w:r w:rsidRPr="00FF5064">
        <w:rPr>
          <w:rFonts w:ascii="Arial" w:hAnsi="Arial" w:cs="Arial"/>
          <w:sz w:val="22"/>
          <w:szCs w:val="22"/>
          <w:lang w:val="uk-UA"/>
        </w:rPr>
        <w:t>року</w:t>
      </w:r>
    </w:p>
    <w:p w14:paraId="0C35182B" w14:textId="2823628F" w:rsidR="00FF5064" w:rsidRDefault="00FF5064" w:rsidP="00FF5064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7088CC82" w14:textId="77777777" w:rsidR="00FF5064" w:rsidRPr="00FF5064" w:rsidRDefault="00FF5064" w:rsidP="00FF5064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6BECE9C2" w14:textId="77777777" w:rsidR="00FF5064" w:rsidRPr="00FF5064" w:rsidRDefault="00FF5064" w:rsidP="00FF5064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530874090" w:edGrp="everyone"/>
      <w:r w:rsidRPr="00FF5064">
        <w:rPr>
          <w:rFonts w:ascii="Arial" w:hAnsi="Arial" w:cs="Arial"/>
          <w:b/>
          <w:bCs/>
          <w:sz w:val="22"/>
          <w:szCs w:val="22"/>
          <w:lang w:val="uk-UA"/>
        </w:rPr>
        <w:t>______________________ </w:t>
      </w:r>
      <w:permEnd w:id="530874090"/>
      <w:r w:rsidRPr="00FF5064">
        <w:rPr>
          <w:rFonts w:ascii="Arial" w:hAnsi="Arial" w:cs="Arial"/>
          <w:sz w:val="22"/>
          <w:szCs w:val="22"/>
          <w:lang w:val="uk-UA"/>
        </w:rPr>
        <w:t>(далі - 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Pr="00FF5064">
        <w:rPr>
          <w:rFonts w:ascii="Arial" w:hAnsi="Arial" w:cs="Arial"/>
          <w:bCs/>
          <w:sz w:val="22"/>
          <w:szCs w:val="22"/>
          <w:lang w:val="uk-UA"/>
        </w:rPr>
        <w:t>),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 особі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Start w:id="2128946604" w:edGrp="everyone"/>
      <w:r w:rsidRPr="00FF5064">
        <w:rPr>
          <w:rFonts w:ascii="Arial" w:hAnsi="Arial" w:cs="Arial"/>
          <w:bCs/>
          <w:sz w:val="22"/>
          <w:szCs w:val="22"/>
          <w:lang w:val="uk-UA"/>
        </w:rPr>
        <w:t>_____________</w:t>
      </w:r>
      <w:permEnd w:id="2128946604"/>
      <w:r w:rsidRPr="00FF5064">
        <w:rPr>
          <w:rFonts w:ascii="Arial" w:hAnsi="Arial" w:cs="Arial"/>
          <w:bCs/>
          <w:sz w:val="22"/>
          <w:szCs w:val="22"/>
          <w:lang w:val="uk-UA"/>
        </w:rPr>
        <w:t xml:space="preserve">, який (яка) діє на підставі </w:t>
      </w:r>
      <w:permStart w:id="892152782" w:edGrp="everyone"/>
      <w:r w:rsidRPr="00FF5064">
        <w:rPr>
          <w:rFonts w:ascii="Arial" w:hAnsi="Arial" w:cs="Arial"/>
          <w:bCs/>
          <w:sz w:val="22"/>
          <w:szCs w:val="22"/>
          <w:lang w:val="uk-UA"/>
        </w:rPr>
        <w:t>____________________________</w:t>
      </w:r>
      <w:permEnd w:id="892152782"/>
      <w:r w:rsidRPr="00FF5064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7AD0A3E5" w14:textId="77777777" w:rsidR="00FF5064" w:rsidRPr="00FF5064" w:rsidRDefault="00FF5064" w:rsidP="00FF5064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312C821A" w14:textId="77777777" w:rsidR="00FF5064" w:rsidRPr="00FF5064" w:rsidRDefault="00FF5064" w:rsidP="00FF5064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фонд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(далі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-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FF5064">
        <w:rPr>
          <w:rFonts w:ascii="Arial" w:hAnsi="Arial" w:cs="Arial"/>
          <w:sz w:val="22"/>
          <w:szCs w:val="22"/>
          <w:lang w:val="uk-UA"/>
        </w:rPr>
        <w:t>),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811862697" w:edGrp="everyone"/>
      <w:r w:rsidRPr="00FF5064">
        <w:rPr>
          <w:rFonts w:ascii="Arial" w:hAnsi="Arial" w:cs="Arial"/>
          <w:sz w:val="22"/>
          <w:szCs w:val="22"/>
          <w:lang w:val="uk-UA"/>
        </w:rPr>
        <w:t>______________________________</w:t>
      </w:r>
      <w:permEnd w:id="811862697"/>
      <w:r w:rsidRPr="00FF5064">
        <w:rPr>
          <w:rFonts w:ascii="Arial" w:hAnsi="Arial" w:cs="Arial"/>
          <w:sz w:val="22"/>
          <w:szCs w:val="22"/>
          <w:lang w:val="uk-UA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740910187" w:edGrp="everyone"/>
      <w:r w:rsidRPr="00FF5064">
        <w:rPr>
          <w:rFonts w:ascii="Arial" w:hAnsi="Arial" w:cs="Arial"/>
          <w:bCs/>
          <w:sz w:val="22"/>
          <w:szCs w:val="22"/>
          <w:lang w:val="uk-UA"/>
        </w:rPr>
        <w:t>____________________________</w:t>
      </w:r>
      <w:permEnd w:id="740910187"/>
      <w:r w:rsidRPr="00FF5064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Pr="00FF5064">
        <w:rPr>
          <w:rFonts w:ascii="Arial" w:hAnsi="Arial" w:cs="Arial"/>
          <w:sz w:val="22"/>
          <w:szCs w:val="22"/>
          <w:lang w:val="uk-UA"/>
        </w:rPr>
        <w:t>далі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разом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іменуються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-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Pr="00FF5064">
        <w:rPr>
          <w:rFonts w:ascii="Arial" w:hAnsi="Arial" w:cs="Arial"/>
          <w:sz w:val="22"/>
          <w:szCs w:val="22"/>
          <w:lang w:val="uk-UA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кожна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окремо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-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Pr="00FF5064">
        <w:rPr>
          <w:rFonts w:ascii="Arial" w:hAnsi="Arial" w:cs="Arial"/>
          <w:sz w:val="22"/>
          <w:szCs w:val="22"/>
          <w:lang w:val="uk-UA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уклали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поставки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№ </w:t>
      </w:r>
      <w:permStart w:id="785334844" w:edGrp="everyone"/>
      <w:r w:rsidRPr="00FF5064">
        <w:rPr>
          <w:rFonts w:ascii="Arial" w:hAnsi="Arial" w:cs="Arial"/>
          <w:sz w:val="22"/>
          <w:szCs w:val="22"/>
          <w:lang w:val="uk-UA"/>
        </w:rPr>
        <w:t>______</w:t>
      </w:r>
      <w:permEnd w:id="785334844"/>
      <w:r w:rsidRPr="00FF5064">
        <w:rPr>
          <w:rFonts w:ascii="Arial" w:hAnsi="Arial" w:cs="Arial"/>
          <w:sz w:val="22"/>
          <w:szCs w:val="22"/>
          <w:lang w:val="uk-UA"/>
        </w:rPr>
        <w:t xml:space="preserve"> від </w:t>
      </w:r>
      <w:permStart w:id="1519742318" w:edGrp="everyone"/>
      <w:r w:rsidRPr="00FF5064">
        <w:rPr>
          <w:rFonts w:ascii="Arial" w:hAnsi="Arial" w:cs="Arial"/>
          <w:sz w:val="22"/>
          <w:szCs w:val="22"/>
          <w:lang w:val="uk-UA"/>
        </w:rPr>
        <w:t xml:space="preserve">«__» __________ 20__ </w:t>
      </w:r>
      <w:permEnd w:id="1519742318"/>
      <w:r w:rsidRPr="00FF5064">
        <w:rPr>
          <w:rFonts w:ascii="Arial" w:hAnsi="Arial" w:cs="Arial"/>
          <w:sz w:val="22"/>
          <w:szCs w:val="22"/>
          <w:lang w:val="uk-UA"/>
        </w:rPr>
        <w:t>року (далі - «Договір») про наступне:</w:t>
      </w:r>
    </w:p>
    <w:p w14:paraId="672700FB" w14:textId="77777777" w:rsidR="005C26BE" w:rsidRPr="00FF5064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FF5064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FF5064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FF5064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порядку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умовах,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Договором,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приймає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себе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власність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Покупця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Товари,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1.2.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(надалі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іменується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"Товар").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FF5064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Перелік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найменувань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асортимент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обсяг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Покупцю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узгоджується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Сторонами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оформлюються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формі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становлять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невід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ємну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FF5064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Покупець,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свою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чергу,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приймає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себе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прийняти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оплатити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FF5064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гарантує,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належить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праві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власності,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перебуває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забороною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відчуження,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арештом,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предметом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застави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способу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забезпечення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зобов'язань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будь-якими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фізичними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юридичними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особами,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державними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органами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державою,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предметом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обтяження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обмеження,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ввезений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територію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України,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пройшов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митне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очищення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вільного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обігу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Україні.</w:t>
      </w:r>
    </w:p>
    <w:p w14:paraId="38E42F30" w14:textId="77777777" w:rsidR="00CB7F41" w:rsidRPr="00FF5064" w:rsidRDefault="00197BA3" w:rsidP="00CB7F41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підтверджує,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укладення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суперечить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нормам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законодав</w:t>
      </w:r>
      <w:r w:rsidRPr="00FF5064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вимогам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числі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тим,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мають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відношення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одержання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всіх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необхідних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дозволів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погоджень),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також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суперечить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цілям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діяльності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Продавця,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положенням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статутних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документів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місцевих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актів.</w:t>
      </w:r>
    </w:p>
    <w:p w14:paraId="1BFDC7F0" w14:textId="77777777" w:rsidR="00C7246B" w:rsidRPr="00FF5064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FF5064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FF5064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FF5064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FF5064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FF5064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FF5064">
        <w:rPr>
          <w:rFonts w:ascii="Arial" w:eastAsia="Arial" w:hAnsi="Arial" w:cs="Arial"/>
          <w:sz w:val="22"/>
          <w:szCs w:val="22"/>
          <w:lang w:val="uk-UA"/>
        </w:rPr>
        <w:t>про готовність Товару до відвантаження у письмовій формі електронною поштою</w:t>
      </w:r>
      <w:r w:rsidR="0048580A" w:rsidRPr="00FF5064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7777777" w:rsidR="00197BA3" w:rsidRPr="00FF5064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Перехід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права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власності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відбувається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Продавця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sz w:val="22"/>
          <w:szCs w:val="22"/>
          <w:lang w:val="uk-UA"/>
        </w:rPr>
        <w:t>Покупцю,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видаткових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накладних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FF5064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Ризик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випадкового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знищення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чи/та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пошкодження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несе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доставки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місцем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FF5064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FF5064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7CCBA96F" w14:textId="6221CF33" w:rsidR="00FF5064" w:rsidRPr="00FF5064" w:rsidRDefault="00FF5064" w:rsidP="00FF5064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2C2FFDA3" w14:textId="4CC17E08" w:rsidR="00FF5064" w:rsidRPr="00FF5064" w:rsidRDefault="00FF5064" w:rsidP="00FF5064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рахунок-фактуру;</w:t>
      </w:r>
    </w:p>
    <w:p w14:paraId="47991427" w14:textId="14003491" w:rsidR="00197BA3" w:rsidRPr="00FF5064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копії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інструкцій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FF5064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FF5064">
        <w:rPr>
          <w:rFonts w:ascii="Arial" w:hAnsi="Arial" w:cs="Arial"/>
          <w:sz w:val="22"/>
          <w:szCs w:val="22"/>
          <w:lang w:val="uk-UA"/>
        </w:rPr>
        <w:t>;</w:t>
      </w:r>
      <w:r w:rsidR="00664FA0" w:rsidRPr="00FF5064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FF5064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FF5064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інші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необхідні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77777777" w:rsidR="00197BA3" w:rsidRPr="00FF5064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здійснити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місцем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постачання,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строк,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зазначений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Додатках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даного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FF5064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FF5064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FF5064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FF5064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FF5064">
        <w:rPr>
          <w:rFonts w:ascii="Arial" w:hAnsi="Arial" w:cs="Arial"/>
          <w:b/>
          <w:sz w:val="22"/>
          <w:szCs w:val="22"/>
          <w:lang w:val="uk-UA" w:eastAsia="ru-RU"/>
        </w:rPr>
        <w:lastRenderedPageBreak/>
        <w:t>ЦІНА,</w:t>
      </w:r>
      <w:r w:rsidRPr="00FF5064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FF5064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FF5064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59558CD4" w14:textId="77777777" w:rsidR="00B42AF7" w:rsidRPr="004C6736" w:rsidRDefault="00B42AF7" w:rsidP="00B42AF7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сум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Специфікацій,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дії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42088B44" w14:textId="3C4A729B" w:rsidR="00B42AF7" w:rsidRPr="004C6736" w:rsidRDefault="00B42AF7" w:rsidP="00B42AF7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визначено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9400FA">
        <w:rPr>
          <w:rFonts w:ascii="Arial" w:hAnsi="Arial" w:cs="Arial"/>
          <w:sz w:val="22"/>
          <w:szCs w:val="22"/>
          <w:lang w:val="uk-UA"/>
        </w:rPr>
        <w:t>Договору.</w:t>
      </w:r>
    </w:p>
    <w:p w14:paraId="5CD378E8" w14:textId="77777777" w:rsidR="00B42AF7" w:rsidRPr="00F2734E" w:rsidRDefault="00B42AF7" w:rsidP="00B42AF7">
      <w:pPr>
        <w:pStyle w:val="ae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2734E">
        <w:rPr>
          <w:rFonts w:ascii="Arial" w:hAnsi="Arial" w:cs="Arial"/>
          <w:sz w:val="22"/>
          <w:szCs w:val="22"/>
          <w:lang w:val="uk-UA" w:eastAsia="ru-RU"/>
        </w:rPr>
        <w:t xml:space="preserve">Розрахунки за Товар здійснюються наступним чином: </w:t>
      </w:r>
    </w:p>
    <w:p w14:paraId="37D247E1" w14:textId="77777777" w:rsidR="00B42AF7" w:rsidRPr="00F2734E" w:rsidRDefault="00B42AF7" w:rsidP="00B42AF7">
      <w:pPr>
        <w:pStyle w:val="ae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2734E">
        <w:rPr>
          <w:rFonts w:ascii="Arial" w:hAnsi="Arial" w:cs="Arial"/>
          <w:b/>
          <w:i/>
          <w:sz w:val="22"/>
          <w:szCs w:val="22"/>
          <w:lang w:val="uk-UA" w:eastAsia="ru-RU"/>
        </w:rPr>
        <w:t xml:space="preserve">Авансовий платіж: </w:t>
      </w:r>
      <w:r w:rsidRPr="00F2734E">
        <w:rPr>
          <w:rFonts w:ascii="Arial" w:hAnsi="Arial" w:cs="Arial"/>
          <w:sz w:val="22"/>
          <w:szCs w:val="22"/>
          <w:lang w:val="uk-UA" w:eastAsia="ru-RU"/>
        </w:rPr>
        <w:t>50 (п’ятдесят) % від суми загальної суми, вказаної у відповідному Додатку протягом 10 (Десяти) днів від дати виставлення рахунку-фактури.</w:t>
      </w:r>
    </w:p>
    <w:p w14:paraId="191C5649" w14:textId="77777777" w:rsidR="00B42AF7" w:rsidRPr="00F2734E" w:rsidRDefault="00B42AF7" w:rsidP="00B42AF7">
      <w:pPr>
        <w:pStyle w:val="ae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2734E">
        <w:rPr>
          <w:rFonts w:ascii="Arial" w:hAnsi="Arial" w:cs="Arial"/>
          <w:b/>
          <w:i/>
          <w:sz w:val="22"/>
          <w:szCs w:val="22"/>
          <w:lang w:val="uk-UA" w:eastAsia="ru-RU"/>
        </w:rPr>
        <w:t xml:space="preserve">Балансовий платіж: </w:t>
      </w:r>
      <w:r w:rsidRPr="00F2734E">
        <w:rPr>
          <w:rFonts w:ascii="Arial" w:hAnsi="Arial" w:cs="Arial"/>
          <w:sz w:val="22"/>
          <w:szCs w:val="22"/>
          <w:lang w:val="uk-UA" w:eastAsia="ru-RU"/>
        </w:rPr>
        <w:t xml:space="preserve">50 (п’ятдесят) % від загальної суми, вказаної у відповідному Додатку протягом </w:t>
      </w:r>
      <w:permStart w:id="554388155" w:edGrp="everyone"/>
      <w:r w:rsidRPr="00F2734E">
        <w:rPr>
          <w:rFonts w:ascii="Arial" w:hAnsi="Arial" w:cs="Arial"/>
          <w:sz w:val="22"/>
          <w:szCs w:val="22"/>
          <w:lang w:val="uk-UA" w:eastAsia="ru-RU"/>
        </w:rPr>
        <w:t xml:space="preserve">10 (Десяти) </w:t>
      </w:r>
      <w:permEnd w:id="554388155"/>
      <w:r w:rsidRPr="00F2734E">
        <w:rPr>
          <w:rFonts w:ascii="Arial" w:hAnsi="Arial" w:cs="Arial"/>
          <w:sz w:val="22"/>
          <w:szCs w:val="22"/>
          <w:lang w:val="uk-UA" w:eastAsia="ru-RU"/>
        </w:rPr>
        <w:t>днів від дати видаткової накладної.</w:t>
      </w:r>
    </w:p>
    <w:p w14:paraId="6F26F64C" w14:textId="77777777" w:rsidR="00B42AF7" w:rsidRPr="004C6736" w:rsidRDefault="00B42AF7" w:rsidP="00B42AF7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44C3C243" w14:textId="77777777" w:rsidR="00B42AF7" w:rsidRPr="004C6736" w:rsidRDefault="00B42AF7" w:rsidP="00B42AF7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Специфікаціях (Додатках)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</w:t>
      </w:r>
      <w:r w:rsidRPr="004C6736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358A67B3" w14:textId="77777777" w:rsidR="00223EA2" w:rsidRPr="00FF5064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FF5064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FF5064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83B5699" w14:textId="77777777" w:rsidR="00197BA3" w:rsidRPr="00FF5064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Якість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повинна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встановлені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– </w:t>
      </w:r>
      <w:r w:rsidRPr="00FF5064">
        <w:rPr>
          <w:rFonts w:ascii="Arial" w:hAnsi="Arial" w:cs="Arial"/>
          <w:sz w:val="22"/>
          <w:szCs w:val="22"/>
          <w:lang w:val="uk-UA"/>
        </w:rPr>
        <w:t>виготовлювачем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повинен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необхідними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.</w:t>
      </w:r>
    </w:p>
    <w:p w14:paraId="07760354" w14:textId="77777777" w:rsidR="00197BA3" w:rsidRPr="00FF5064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Сторони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погодились,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випадку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потреби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шляхом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окремого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можуть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додаткові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вимоги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Товару.</w:t>
      </w:r>
    </w:p>
    <w:p w14:paraId="556A5587" w14:textId="197D1C6F" w:rsidR="00197BA3" w:rsidRPr="00FF5064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гарантує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Договором.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Строк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C56DE" w:rsidRPr="00FF5064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</w:t>
      </w:r>
      <w:r w:rsidR="00366FFF" w:rsidRPr="00FF5064">
        <w:rPr>
          <w:rFonts w:ascii="Arial" w:hAnsi="Arial" w:cs="Arial"/>
          <w:sz w:val="22"/>
          <w:szCs w:val="22"/>
          <w:lang w:val="uk-UA"/>
        </w:rPr>
        <w:t xml:space="preserve"> або у документації на Товар</w:t>
      </w:r>
      <w:r w:rsidRPr="00FF5064">
        <w:rPr>
          <w:rFonts w:ascii="Arial" w:hAnsi="Arial" w:cs="Arial"/>
          <w:sz w:val="22"/>
          <w:szCs w:val="22"/>
          <w:lang w:val="uk-UA"/>
        </w:rPr>
        <w:t>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протягом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гарантійного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терміну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виявиться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дефектним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таким,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відремонтувати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замінити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такий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належної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свій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рахунок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строк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C6B8C" w:rsidRPr="00FF5064">
        <w:rPr>
          <w:rFonts w:ascii="Arial" w:hAnsi="Arial" w:cs="Arial"/>
          <w:sz w:val="22"/>
          <w:szCs w:val="22"/>
          <w:lang w:val="uk-UA"/>
        </w:rPr>
        <w:t>6</w:t>
      </w:r>
      <w:r w:rsidRPr="00FF5064">
        <w:rPr>
          <w:rFonts w:ascii="Arial" w:hAnsi="Arial" w:cs="Arial"/>
          <w:sz w:val="22"/>
          <w:szCs w:val="22"/>
          <w:lang w:val="uk-UA"/>
        </w:rPr>
        <w:t>0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</w:t>
      </w:r>
      <w:r w:rsidR="007C6B8C" w:rsidRPr="00FF5064">
        <w:rPr>
          <w:rFonts w:ascii="Arial" w:hAnsi="Arial" w:cs="Arial"/>
          <w:i/>
          <w:sz w:val="22"/>
          <w:szCs w:val="22"/>
          <w:lang w:val="uk-UA"/>
        </w:rPr>
        <w:t>Шістдесят</w:t>
      </w:r>
      <w:r w:rsidRPr="00FF5064">
        <w:rPr>
          <w:rFonts w:ascii="Arial" w:hAnsi="Arial" w:cs="Arial"/>
          <w:sz w:val="22"/>
          <w:szCs w:val="22"/>
          <w:lang w:val="uk-UA"/>
        </w:rPr>
        <w:t>)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C6B8C" w:rsidRPr="00FF5064">
        <w:rPr>
          <w:rFonts w:ascii="Arial" w:hAnsi="Arial" w:cs="Arial"/>
          <w:sz w:val="22"/>
          <w:szCs w:val="22"/>
          <w:lang w:val="uk-UA"/>
        </w:rPr>
        <w:t>календарних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днів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виявлення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неналежної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будь-якою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набувачем.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6B5FF5BB" w14:textId="77777777" w:rsidR="00197BA3" w:rsidRPr="00FF5064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Асортимент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повинен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Специфікації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FF5064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передається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тарі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упаковці,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забезпечує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цілісність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збереження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час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77777777" w:rsidR="00197BA3" w:rsidRPr="00FF5064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FF5064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FF5064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29E22D64" w:rsidR="00197BA3" w:rsidRPr="00FF5064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партій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здійснюється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пункті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передачі,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FF5064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9295D81" w14:textId="1221FB70" w:rsidR="00197BA3" w:rsidRPr="00FF5064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кількістю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якістю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здійснюється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Сторонами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порядку,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України.</w:t>
      </w:r>
    </w:p>
    <w:p w14:paraId="1C7BB284" w14:textId="77777777" w:rsidR="00E86F6A" w:rsidRPr="00FF5064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FF5064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ФОРС-МАЖОР</w:t>
      </w:r>
    </w:p>
    <w:p w14:paraId="2E130CEF" w14:textId="77777777" w:rsidR="00E86F6A" w:rsidRPr="00FF5064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63E16E28" w14:textId="77777777" w:rsidR="00FF5064" w:rsidRDefault="00197BA3" w:rsidP="00BE668A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Сторони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звільняються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відповідальності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часткове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неналежне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зобов'язань,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передбачених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воно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сталося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внаслідок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обставин.</w:t>
      </w:r>
    </w:p>
    <w:p w14:paraId="38F1CFD7" w14:textId="29C5402E" w:rsidR="00197BA3" w:rsidRPr="00FF5064" w:rsidRDefault="00197BA3" w:rsidP="00777F04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Під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форс-мажорними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обставинами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цьому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слід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розуміти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будь-які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зовнішнього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щодо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характеру,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виникли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без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волею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всупереч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волі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бажанню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було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передбачити,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уникнути,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включаючи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стихійні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явища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природного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характеру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(землетруси,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повені,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урагани,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руйнування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результаті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блискавки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тощо),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лиха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техногенного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антропогенного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походження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(вибухи,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пожежі,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вихід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ладу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машин,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обладнання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тощо),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суспільного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життя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(воєнні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громадські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заворушення,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епідемії,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страйки,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бойкоти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тощо),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також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видання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актів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органів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державної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влади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місцевого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самоврядування,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інші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законні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незаконні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заборонні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заходи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названих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органів,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унеможливлюють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Сторонами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зобов'язань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перешкоджають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такому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тощо.</w:t>
      </w:r>
    </w:p>
    <w:p w14:paraId="55A2A228" w14:textId="447EB4F7" w:rsidR="00197BA3" w:rsidRPr="00FF5064" w:rsidRDefault="00197BA3" w:rsidP="006A0B80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lastRenderedPageBreak/>
        <w:t>Сторона,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має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можливості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належним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чином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свої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внаслідок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повинна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протягом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3-х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терміну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моменту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настання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письмово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повідомити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іншу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існуючі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перешкоди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вплив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пізніше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5-ти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терміну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надати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належні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докази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існування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обставин.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Існування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повинно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підтверджено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Торгово-промисловою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палатою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України.</w:t>
      </w:r>
    </w:p>
    <w:p w14:paraId="6B991DCC" w14:textId="12D4CD43" w:rsidR="00197BA3" w:rsidRPr="00FF5064" w:rsidRDefault="00197BA3" w:rsidP="0064253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Неповідомлення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несвоєчасне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повідомлення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позбавляють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можливості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посилатися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підставу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для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звільнення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відповідальності.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Після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закінчення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строку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непереборної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сили,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</w:rPr>
        <w:t>зобов</w:t>
      </w:r>
      <w:r w:rsidRPr="00FF5064">
        <w:rPr>
          <w:rFonts w:ascii="Arial" w:eastAsia="Arial" w:hAnsi="Arial" w:cs="Arial"/>
          <w:color w:val="000000"/>
          <w:sz w:val="22"/>
          <w:szCs w:val="22"/>
        </w:rPr>
        <w:t>’</w:t>
      </w:r>
      <w:r w:rsidRPr="00FF5064">
        <w:rPr>
          <w:rFonts w:ascii="Arial" w:hAnsi="Arial" w:cs="Arial"/>
          <w:color w:val="000000"/>
          <w:sz w:val="22"/>
          <w:szCs w:val="22"/>
        </w:rPr>
        <w:t>яз</w:t>
      </w:r>
      <w:r w:rsidRPr="00FF5064">
        <w:rPr>
          <w:rFonts w:ascii="Arial" w:hAnsi="Arial" w:cs="Arial"/>
          <w:sz w:val="22"/>
          <w:szCs w:val="22"/>
        </w:rPr>
        <w:t>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відновлюється.</w:t>
      </w:r>
    </w:p>
    <w:p w14:paraId="6C191E28" w14:textId="77777777" w:rsidR="00197BA3" w:rsidRPr="00FF5064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протягом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3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</w:t>
      </w:r>
      <w:r w:rsidRPr="00FF5064">
        <w:rPr>
          <w:rFonts w:ascii="Arial" w:hAnsi="Arial" w:cs="Arial"/>
          <w:i/>
          <w:sz w:val="22"/>
          <w:szCs w:val="22"/>
        </w:rPr>
        <w:t>Трьох</w:t>
      </w:r>
      <w:r w:rsidRPr="00FF5064">
        <w:rPr>
          <w:rFonts w:ascii="Arial" w:hAnsi="Arial" w:cs="Arial"/>
          <w:sz w:val="22"/>
          <w:szCs w:val="22"/>
        </w:rPr>
        <w:t>)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місяців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поспіль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виявляють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ознак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припинення,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цей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Договір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розірваний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майбутнє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Покупцем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Продавцем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шляхом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направлення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письмового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повідомлення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іншій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пізніше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15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</w:t>
      </w:r>
      <w:r w:rsidRPr="00FF5064">
        <w:rPr>
          <w:rFonts w:ascii="Arial" w:hAnsi="Arial" w:cs="Arial"/>
          <w:i/>
          <w:sz w:val="22"/>
          <w:szCs w:val="22"/>
        </w:rPr>
        <w:t>П</w:t>
      </w:r>
      <w:r w:rsidRPr="00FF5064">
        <w:rPr>
          <w:rFonts w:ascii="Arial" w:eastAsia="Arial" w:hAnsi="Arial" w:cs="Arial"/>
          <w:i/>
          <w:sz w:val="22"/>
          <w:szCs w:val="22"/>
        </w:rPr>
        <w:t>’</w:t>
      </w:r>
      <w:r w:rsidRPr="00FF5064">
        <w:rPr>
          <w:rFonts w:ascii="Arial" w:hAnsi="Arial" w:cs="Arial"/>
          <w:i/>
          <w:sz w:val="22"/>
          <w:szCs w:val="22"/>
        </w:rPr>
        <w:t>ятнадцять</w:t>
      </w:r>
      <w:r w:rsidRPr="00FF5064">
        <w:rPr>
          <w:rFonts w:ascii="Arial" w:hAnsi="Arial" w:cs="Arial"/>
          <w:sz w:val="22"/>
          <w:szCs w:val="22"/>
        </w:rPr>
        <w:t>)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календарних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днів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FF5064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FF5064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FF5064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FF5064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випадку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своїх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несуть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відповідальність,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визначену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відповідним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чинним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законодавством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України.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його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неналежне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виконання,</w:t>
      </w:r>
      <w:r w:rsidR="00C7246B" w:rsidRPr="00FF5064">
        <w:rPr>
          <w:rFonts w:ascii="Arial" w:eastAsia="Arial" w:hAnsi="Arial" w:cs="Arial"/>
          <w:sz w:val="22"/>
          <w:szCs w:val="22"/>
        </w:rPr>
        <w:t xml:space="preserve"> т</w:t>
      </w:r>
      <w:r w:rsidRPr="00FF5064">
        <w:rPr>
          <w:rFonts w:ascii="Arial" w:hAnsi="Arial" w:cs="Arial"/>
          <w:sz w:val="22"/>
          <w:szCs w:val="22"/>
        </w:rPr>
        <w:t>обто</w:t>
      </w:r>
      <w:r w:rsidR="00C7246B" w:rsidRPr="00FF5064">
        <w:rPr>
          <w:rFonts w:ascii="Arial" w:hAnsi="Arial" w:cs="Arial"/>
          <w:sz w:val="22"/>
          <w:szCs w:val="22"/>
        </w:rPr>
        <w:t xml:space="preserve"> 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умов,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визначених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змістом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язання.</w:t>
      </w:r>
    </w:p>
    <w:p w14:paraId="574188D9" w14:textId="77777777" w:rsidR="00197BA3" w:rsidRPr="00FF5064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термінів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оплати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Товару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Покупець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виплачує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Продавцю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розмірі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подвійної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облікової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НБУ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суми</w:t>
      </w:r>
      <w:r w:rsidRPr="00FF5064">
        <w:rPr>
          <w:rFonts w:ascii="Arial" w:eastAsia="Arial" w:hAnsi="Arial" w:cs="Arial"/>
          <w:sz w:val="22"/>
          <w:szCs w:val="22"/>
        </w:rPr>
        <w:t xml:space="preserve">  </w:t>
      </w:r>
      <w:r w:rsidRPr="00FF5064">
        <w:rPr>
          <w:rFonts w:ascii="Arial" w:hAnsi="Arial" w:cs="Arial"/>
          <w:sz w:val="22"/>
          <w:szCs w:val="22"/>
        </w:rPr>
        <w:t>заборгованості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кожний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прострочення.</w:t>
      </w:r>
    </w:p>
    <w:p w14:paraId="082BCEEB" w14:textId="77777777" w:rsidR="00197BA3" w:rsidRPr="00FF5064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разі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несвоєчасної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недопоставки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Товару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Продавець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сплачує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Покупцю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розмірі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подвійної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облікової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НБУ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суми</w:t>
      </w:r>
      <w:r w:rsidRPr="00FF5064">
        <w:rPr>
          <w:rFonts w:ascii="Arial" w:eastAsia="Arial" w:hAnsi="Arial" w:cs="Arial"/>
          <w:sz w:val="22"/>
          <w:szCs w:val="22"/>
        </w:rPr>
        <w:t xml:space="preserve">  </w:t>
      </w:r>
      <w:r w:rsidRPr="00FF5064">
        <w:rPr>
          <w:rFonts w:ascii="Arial" w:hAnsi="Arial" w:cs="Arial"/>
          <w:sz w:val="22"/>
          <w:szCs w:val="22"/>
        </w:rPr>
        <w:t>заборгованості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кожний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FF5064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Сплата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штрафних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санкцій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звільняє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жодну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своїх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цьому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FF5064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FF5064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FF5064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даним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даного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сторін.</w:t>
      </w:r>
    </w:p>
    <w:p w14:paraId="18D944F3" w14:textId="77777777" w:rsidR="00B24955" w:rsidRPr="00FF5064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Припинення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звільняє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Сторони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взятих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себе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язань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час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Даного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припинення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згідно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8.1.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попередні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переговори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ним,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листування,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попередні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угоди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протоколи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наміри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питань,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інакше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стосуються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втрачають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підписані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Усі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усі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без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1A977A33" w14:textId="28D5892D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Всі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366FFF" w:rsidRPr="00FF5064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Цей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2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2A808F5E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permStart w:id="46270607" w:edGrp="everyone"/>
      <w:r w:rsidR="00366FFF" w:rsidRPr="00FF5064">
        <w:rPr>
          <w:rFonts w:ascii="Arial" w:hAnsi="Arial" w:cs="Arial"/>
          <w:sz w:val="22"/>
          <w:szCs w:val="22"/>
          <w:lang w:val="uk-UA" w:eastAsia="en-US"/>
        </w:rPr>
        <w:t>____________________</w:t>
      </w:r>
      <w:permEnd w:id="46270607"/>
      <w:r w:rsidRPr="00FF5064">
        <w:rPr>
          <w:rFonts w:ascii="Arial" w:hAnsi="Arial" w:cs="Arial"/>
          <w:sz w:val="22"/>
          <w:szCs w:val="22"/>
          <w:lang w:val="uk-UA" w:eastAsia="en-US"/>
        </w:rPr>
        <w:t>.</w:t>
      </w:r>
    </w:p>
    <w:p w14:paraId="21ADD60F" w14:textId="77777777" w:rsidR="00197BA3" w:rsidRPr="00FF5064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133.4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133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N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від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«02»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2010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1F29CA8A" w14:textId="0698311F" w:rsidR="00197BA3" w:rsidRPr="00FF5064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FF5064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FF5064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FF5064" w:rsidRPr="00FF5064" w14:paraId="3ECCA853" w14:textId="77777777" w:rsidTr="007E44D3">
        <w:trPr>
          <w:trHeight w:val="1377"/>
        </w:trPr>
        <w:tc>
          <w:tcPr>
            <w:tcW w:w="4834" w:type="dxa"/>
            <w:shd w:val="clear" w:color="auto" w:fill="auto"/>
          </w:tcPr>
          <w:p w14:paraId="5F5493E9" w14:textId="77777777" w:rsidR="00FF5064" w:rsidRPr="00FF5064" w:rsidRDefault="00FF5064" w:rsidP="007E44D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4ABB28B6" w14:textId="77777777" w:rsidR="00FF5064" w:rsidRPr="00FF5064" w:rsidRDefault="00FF5064" w:rsidP="007E44D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0915AA82" w14:textId="77777777" w:rsidR="00FF5064" w:rsidRPr="00FF5064" w:rsidRDefault="00FF5064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862410164" w:edGrp="everyone"/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______________</w:t>
            </w:r>
          </w:p>
          <w:p w14:paraId="1F3AEF48" w14:textId="77777777" w:rsidR="00FF5064" w:rsidRPr="00FF5064" w:rsidRDefault="00FF5064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2FA5D85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49E29247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14129B44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28DB41A4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E72046B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72086E3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5E3A2C9" w14:textId="77777777" w:rsidR="00FF5064" w:rsidRPr="00FF5064" w:rsidRDefault="00FF5064" w:rsidP="007E44D3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78E8B748" w14:textId="77777777" w:rsidR="00FF5064" w:rsidRPr="00FF5064" w:rsidRDefault="00FF5064" w:rsidP="007E44D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12CC4330" w14:textId="77777777" w:rsidR="00FF5064" w:rsidRPr="00FF5064" w:rsidRDefault="00FF5064" w:rsidP="007E44D3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413A4FFF" w14:textId="77777777" w:rsidR="00FF5064" w:rsidRPr="00FF5064" w:rsidRDefault="00FF5064" w:rsidP="007E44D3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highlight w:val="yellow"/>
                <w:lang w:val="uk-UA"/>
              </w:rPr>
            </w:pPr>
          </w:p>
          <w:p w14:paraId="751BAF04" w14:textId="77777777" w:rsidR="00FF5064" w:rsidRPr="00FF5064" w:rsidRDefault="00FF5064" w:rsidP="007E44D3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</w:t>
            </w:r>
          </w:p>
          <w:p w14:paraId="4216344C" w14:textId="77777777" w:rsidR="00FF5064" w:rsidRPr="00FF5064" w:rsidRDefault="00FF5064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8E12D96" w14:textId="77777777" w:rsidR="00FF5064" w:rsidRPr="00FF5064" w:rsidRDefault="00FF5064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219EB580" w14:textId="77777777" w:rsidR="00FF5064" w:rsidRPr="00FF5064" w:rsidRDefault="00FF5064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0A5B974" w14:textId="77777777" w:rsidR="00FF5064" w:rsidRPr="00FF5064" w:rsidRDefault="00FF5064" w:rsidP="007E44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FF506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_______________</w:t>
            </w:r>
          </w:p>
          <w:permEnd w:id="862410164"/>
          <w:p w14:paraId="50C87BB2" w14:textId="77777777" w:rsidR="00FF5064" w:rsidRPr="00FF5064" w:rsidRDefault="00FF5064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363E2C5D" w14:textId="77777777" w:rsidR="00FF5064" w:rsidRPr="00FF5064" w:rsidRDefault="00FF5064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0A38B751" w14:textId="77777777" w:rsidR="00FF5064" w:rsidRPr="00FF5064" w:rsidRDefault="00FF5064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CDD5580" w14:textId="77777777" w:rsidR="00FF5064" w:rsidRPr="00FF5064" w:rsidRDefault="00FF5064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225D663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09E40FF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Бульварно-Кудрявська, 24, блок 3</w:t>
            </w:r>
          </w:p>
          <w:p w14:paraId="623056D8" w14:textId="62D1BC8C" w:rsidR="00FF5064" w:rsidRPr="00FF5064" w:rsidRDefault="00485988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01054</w:t>
            </w:r>
            <w:bookmarkStart w:id="0" w:name="_GoBack"/>
            <w:bookmarkEnd w:id="0"/>
            <w:r w:rsidR="00FF5064" w:rsidRPr="00FF5064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FF5064"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FF5064" w:rsidRPr="00FF5064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="00FF5064"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FF5064" w:rsidRPr="00FF5064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73807EFF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2394F75F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640767786" w:edGrp="everyone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____________________________</w:t>
            </w:r>
            <w:permEnd w:id="640767786"/>
          </w:p>
          <w:p w14:paraId="24E2BF5F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29D45A68" w14:textId="77777777" w:rsidR="00FF5064" w:rsidRPr="00FF5064" w:rsidRDefault="00FF5064" w:rsidP="007E44D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529D18C7" w14:textId="77777777" w:rsidR="00FF5064" w:rsidRPr="00FF5064" w:rsidRDefault="00FF5064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6FCC71B1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132869E" w14:textId="77777777" w:rsidR="00FF5064" w:rsidRPr="00FF5064" w:rsidRDefault="00FF5064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A6323DA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286354D6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413225088" w:edGrp="everyone"/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</w:t>
            </w:r>
          </w:p>
          <w:p w14:paraId="05BA6C23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BD33EC0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21B22E4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7616682E" w14:textId="77777777" w:rsidR="00FF5064" w:rsidRPr="00FF5064" w:rsidRDefault="00FF5064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____________________ _______________</w:t>
            </w:r>
          </w:p>
          <w:permEnd w:id="1413225088"/>
          <w:p w14:paraId="54A7A75E" w14:textId="77777777" w:rsidR="00FF5064" w:rsidRPr="00FF5064" w:rsidRDefault="00FF5064" w:rsidP="007E44D3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FF5064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FF5064" w:rsidSect="00FF5064">
          <w:footerReference w:type="default" r:id="rId11"/>
          <w:pgSz w:w="11906" w:h="16838"/>
          <w:pgMar w:top="851" w:right="566" w:bottom="709" w:left="1418" w:header="567" w:footer="567" w:gutter="0"/>
          <w:cols w:space="720"/>
          <w:docGrid w:linePitch="360"/>
        </w:sectPr>
      </w:pPr>
    </w:p>
    <w:p w14:paraId="07F0730F" w14:textId="77777777" w:rsidR="00197BA3" w:rsidRPr="00FF5064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FF5064">
        <w:rPr>
          <w:rFonts w:ascii="Arial" w:hAnsi="Arial" w:cs="Arial"/>
          <w:b/>
          <w:sz w:val="22"/>
          <w:szCs w:val="22"/>
          <w:lang w:val="uk-UA"/>
        </w:rPr>
        <w:t>1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</w:p>
    <w:p w14:paraId="2E7AAEB0" w14:textId="38CA7F83" w:rsidR="00197BA3" w:rsidRPr="00FF5064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1874353374" w:edGrp="everyone"/>
      <w:r w:rsidR="007F4732" w:rsidRPr="00FF5064">
        <w:rPr>
          <w:rFonts w:ascii="Arial" w:hAnsi="Arial" w:cs="Arial"/>
          <w:b/>
          <w:bCs/>
          <w:sz w:val="22"/>
          <w:szCs w:val="22"/>
          <w:lang w:val="uk-UA"/>
        </w:rPr>
        <w:t>____________</w:t>
      </w:r>
      <w:permEnd w:id="1874353374"/>
      <w:r w:rsidR="002373BE" w:rsidRPr="00FF5064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permStart w:id="388434591" w:edGrp="everyone"/>
      <w:r w:rsidR="00D66DE5" w:rsidRPr="00FF5064">
        <w:rPr>
          <w:rFonts w:ascii="Arial" w:hAnsi="Arial" w:cs="Arial"/>
          <w:b/>
          <w:sz w:val="22"/>
          <w:szCs w:val="22"/>
          <w:lang w:val="uk-UA"/>
        </w:rPr>
        <w:t>«</w:t>
      </w:r>
      <w:r w:rsidR="007F4732" w:rsidRPr="00FF5064">
        <w:rPr>
          <w:rFonts w:ascii="Arial" w:hAnsi="Arial" w:cs="Arial"/>
          <w:b/>
          <w:sz w:val="22"/>
          <w:szCs w:val="22"/>
          <w:lang w:val="uk-UA"/>
        </w:rPr>
        <w:t>___</w:t>
      </w:r>
      <w:r w:rsidR="00D66DE5"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 w:rsidR="007F4732" w:rsidRPr="00FF5064">
        <w:rPr>
          <w:rFonts w:ascii="Arial" w:hAnsi="Arial" w:cs="Arial"/>
          <w:b/>
          <w:sz w:val="22"/>
          <w:szCs w:val="22"/>
          <w:lang w:val="uk-UA"/>
        </w:rPr>
        <w:t>_________</w:t>
      </w:r>
      <w:r w:rsidR="002373BE" w:rsidRPr="00FF5064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r w:rsidR="007F4732" w:rsidRPr="00FF5064">
        <w:rPr>
          <w:rFonts w:ascii="Arial" w:hAnsi="Arial" w:cs="Arial"/>
          <w:b/>
          <w:sz w:val="22"/>
          <w:szCs w:val="22"/>
          <w:lang w:val="uk-UA"/>
        </w:rPr>
        <w:t>__</w:t>
      </w:r>
      <w:r w:rsidR="0068223C" w:rsidRPr="00FF5064">
        <w:rPr>
          <w:rFonts w:ascii="Arial" w:hAnsi="Arial" w:cs="Arial"/>
          <w:b/>
          <w:sz w:val="22"/>
          <w:szCs w:val="22"/>
          <w:lang w:val="uk-UA"/>
        </w:rPr>
        <w:t xml:space="preserve"> </w:t>
      </w:r>
      <w:permEnd w:id="388434591"/>
      <w:r w:rsidR="0068223C" w:rsidRPr="00FF5064">
        <w:rPr>
          <w:rFonts w:ascii="Arial" w:hAnsi="Arial" w:cs="Arial"/>
          <w:b/>
          <w:sz w:val="22"/>
          <w:szCs w:val="22"/>
          <w:lang w:val="uk-UA"/>
        </w:rPr>
        <w:t>рок</w:t>
      </w:r>
      <w:r w:rsidR="00B9079C" w:rsidRPr="00FF5064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FF5064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4BE20248" w:rsidR="00197BA3" w:rsidRPr="00FF5064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Київ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1464495723" w:edGrp="everyone"/>
      <w:r w:rsidR="002373BE" w:rsidRPr="00FF5064">
        <w:rPr>
          <w:rFonts w:ascii="Arial" w:hAnsi="Arial" w:cs="Arial"/>
          <w:sz w:val="22"/>
          <w:szCs w:val="22"/>
          <w:lang w:val="uk-UA"/>
        </w:rPr>
        <w:t>«</w:t>
      </w:r>
      <w:r w:rsidR="007F4732" w:rsidRPr="00FF5064">
        <w:rPr>
          <w:rFonts w:ascii="Arial" w:hAnsi="Arial" w:cs="Arial"/>
          <w:sz w:val="22"/>
          <w:szCs w:val="22"/>
          <w:lang w:val="uk-UA"/>
        </w:rPr>
        <w:t>__</w:t>
      </w:r>
      <w:r w:rsidR="002373BE" w:rsidRPr="00FF5064">
        <w:rPr>
          <w:rFonts w:ascii="Arial" w:hAnsi="Arial" w:cs="Arial"/>
          <w:sz w:val="22"/>
          <w:szCs w:val="22"/>
          <w:lang w:val="uk-UA"/>
        </w:rPr>
        <w:t xml:space="preserve">» </w:t>
      </w:r>
      <w:r w:rsidR="007F4732" w:rsidRPr="00FF5064">
        <w:rPr>
          <w:rFonts w:ascii="Arial" w:hAnsi="Arial" w:cs="Arial"/>
          <w:sz w:val="22"/>
          <w:szCs w:val="22"/>
          <w:lang w:val="uk-UA"/>
        </w:rPr>
        <w:t>_______</w:t>
      </w:r>
      <w:r w:rsidR="002373BE" w:rsidRPr="00FF5064">
        <w:rPr>
          <w:rFonts w:ascii="Arial" w:hAnsi="Arial" w:cs="Arial"/>
          <w:sz w:val="22"/>
          <w:szCs w:val="22"/>
          <w:lang w:val="uk-UA"/>
        </w:rPr>
        <w:t xml:space="preserve"> 20</w:t>
      </w:r>
      <w:r w:rsidR="007F4732" w:rsidRPr="00FF5064">
        <w:rPr>
          <w:rFonts w:ascii="Arial" w:hAnsi="Arial" w:cs="Arial"/>
          <w:sz w:val="22"/>
          <w:szCs w:val="22"/>
          <w:lang w:val="uk-UA"/>
        </w:rPr>
        <w:t>__</w:t>
      </w:r>
      <w:r w:rsidR="002373BE" w:rsidRPr="00FF5064">
        <w:rPr>
          <w:rFonts w:ascii="Arial" w:hAnsi="Arial" w:cs="Arial"/>
          <w:sz w:val="22"/>
          <w:szCs w:val="22"/>
          <w:lang w:val="uk-UA"/>
        </w:rPr>
        <w:t xml:space="preserve"> </w:t>
      </w:r>
      <w:permEnd w:id="1464495723"/>
      <w:r w:rsidR="002373BE" w:rsidRPr="00FF5064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FF5064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7D3642D5" w14:textId="77777777" w:rsidR="00303CBD" w:rsidRPr="00FF5064" w:rsidRDefault="00197BA3" w:rsidP="008E3A7C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FF5064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812"/>
        <w:gridCol w:w="1427"/>
        <w:gridCol w:w="1606"/>
        <w:gridCol w:w="2574"/>
        <w:gridCol w:w="2571"/>
      </w:tblGrid>
      <w:tr w:rsidR="00186246" w:rsidRPr="00FF5064" w14:paraId="5E5C3AC1" w14:textId="01578B67" w:rsidTr="00186246">
        <w:trPr>
          <w:trHeight w:val="1135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EED73" w14:textId="77777777" w:rsidR="00186246" w:rsidRPr="00FF5064" w:rsidRDefault="00186246" w:rsidP="00F62A8B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82939" w14:textId="236D721E" w:rsidR="00186246" w:rsidRPr="00FF5064" w:rsidRDefault="00186246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004CD" w14:textId="77777777" w:rsidR="00186246" w:rsidRPr="00FF5064" w:rsidRDefault="00186246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ACC02" w14:textId="43F3B198" w:rsidR="00186246" w:rsidRPr="00FF5064" w:rsidRDefault="00186246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571" w:type="dxa"/>
            <w:tcBorders>
              <w:bottom w:val="single" w:sz="4" w:space="0" w:color="auto"/>
            </w:tcBorders>
            <w:vAlign w:val="center"/>
          </w:tcPr>
          <w:p w14:paraId="2717A72B" w14:textId="1B13B27E" w:rsidR="00186246" w:rsidRPr="00FF5064" w:rsidRDefault="00186246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571" w:type="dxa"/>
            <w:tcBorders>
              <w:bottom w:val="single" w:sz="4" w:space="0" w:color="auto"/>
            </w:tcBorders>
            <w:vAlign w:val="center"/>
          </w:tcPr>
          <w:p w14:paraId="168B8E0A" w14:textId="45FE9204" w:rsidR="00186246" w:rsidRPr="00FF5064" w:rsidRDefault="00186246" w:rsidP="00F62A8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186246" w:rsidRPr="00FF5064" w14:paraId="68FC8A47" w14:textId="02D4E224" w:rsidTr="00186246">
        <w:trPr>
          <w:trHeight w:val="201"/>
        </w:trPr>
        <w:tc>
          <w:tcPr>
            <w:tcW w:w="532" w:type="dxa"/>
            <w:shd w:val="clear" w:color="auto" w:fill="auto"/>
          </w:tcPr>
          <w:p w14:paraId="1346F746" w14:textId="5CA8BEA4" w:rsidR="00186246" w:rsidRPr="00FF5064" w:rsidRDefault="00186246" w:rsidP="00F62A8B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2145662011" w:edGrp="everyone" w:colFirst="0" w:colLast="0"/>
            <w:permStart w:id="1052919253" w:edGrp="everyone" w:colFirst="1" w:colLast="1"/>
            <w:permStart w:id="251218635" w:edGrp="everyone" w:colFirst="2" w:colLast="2"/>
            <w:permStart w:id="1677265612" w:edGrp="everyone" w:colFirst="3" w:colLast="3"/>
            <w:permStart w:id="833034142" w:edGrp="everyone" w:colFirst="4" w:colLast="4"/>
            <w:permStart w:id="1271143777" w:edGrp="everyone" w:colFirst="5" w:colLast="5"/>
          </w:p>
        </w:tc>
        <w:tc>
          <w:tcPr>
            <w:tcW w:w="5812" w:type="dxa"/>
            <w:shd w:val="clear" w:color="auto" w:fill="auto"/>
            <w:vAlign w:val="center"/>
          </w:tcPr>
          <w:p w14:paraId="24890742" w14:textId="287647AF" w:rsidR="00186246" w:rsidRPr="00FF5064" w:rsidRDefault="00186246" w:rsidP="00F62A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081F" w14:textId="27F621AA" w:rsidR="00186246" w:rsidRPr="00FF5064" w:rsidRDefault="00186246" w:rsidP="00F62A8B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109D9B19" w14:textId="68127A99" w:rsidR="00186246" w:rsidRPr="00FF5064" w:rsidRDefault="00186246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81B1" w14:textId="694357D5" w:rsidR="00186246" w:rsidRPr="00FF5064" w:rsidRDefault="00186246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2927" w14:textId="6F9604CE" w:rsidR="00186246" w:rsidRPr="00FF5064" w:rsidRDefault="00186246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186246" w:rsidRPr="00FF5064" w14:paraId="3D903EBF" w14:textId="77777777" w:rsidTr="00186246">
        <w:trPr>
          <w:trHeight w:val="201"/>
        </w:trPr>
        <w:tc>
          <w:tcPr>
            <w:tcW w:w="1195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7BA85FB" w14:textId="7557B6A9" w:rsidR="00186246" w:rsidRPr="00FF5064" w:rsidRDefault="00186246" w:rsidP="00186246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1090279924" w:edGrp="everyone" w:colFirst="0" w:colLast="0"/>
            <w:permStart w:id="905788631" w:edGrp="everyone" w:colFirst="1" w:colLast="1"/>
            <w:permEnd w:id="2145662011"/>
            <w:permEnd w:id="1052919253"/>
            <w:permEnd w:id="251218635"/>
            <w:permEnd w:id="1677265612"/>
            <w:permEnd w:id="833034142"/>
            <w:permEnd w:id="1271143777"/>
            <w:r w:rsidRPr="00FF5064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гривень</w:t>
            </w:r>
            <w:r w:rsidR="00A70E7C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 xml:space="preserve"> з ПДВ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DB34" w14:textId="50A69103" w:rsidR="00186246" w:rsidRPr="00FF5064" w:rsidRDefault="00186246" w:rsidP="00F62A8B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permEnd w:id="1090279924"/>
      <w:permEnd w:id="905788631"/>
    </w:tbl>
    <w:p w14:paraId="572CAD52" w14:textId="77777777" w:rsidR="000B2122" w:rsidRPr="00FF5064" w:rsidRDefault="000B2122" w:rsidP="001B6975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14:paraId="4C3FD1C3" w14:textId="1E659AAD" w:rsidR="005C26BE" w:rsidRPr="00FF5064" w:rsidRDefault="002373BE" w:rsidP="007F4732">
      <w:pPr>
        <w:pStyle w:val="ae"/>
        <w:numPr>
          <w:ilvl w:val="0"/>
          <w:numId w:val="9"/>
        </w:numPr>
        <w:autoSpaceDE w:val="0"/>
        <w:ind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r w:rsidRPr="00FF5064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14:paraId="63E9203F" w14:textId="29C94AE1" w:rsidR="00094B93" w:rsidRPr="00FF5064" w:rsidRDefault="00E86F6A" w:rsidP="001B6975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uk-UA"/>
        </w:rPr>
      </w:pPr>
      <w:permStart w:id="1771510778" w:edGrp="everyone"/>
      <w:r w:rsidRPr="00FF5064">
        <w:rPr>
          <w:rFonts w:ascii="Arial" w:hAnsi="Arial" w:cs="Arial"/>
          <w:sz w:val="22"/>
          <w:szCs w:val="22"/>
          <w:lang w:val="uk-UA"/>
        </w:rPr>
        <w:t>__________________</w:t>
      </w:r>
    </w:p>
    <w:permEnd w:id="1771510778"/>
    <w:p w14:paraId="54555E3D" w14:textId="77777777" w:rsidR="00E86F6A" w:rsidRPr="00FF5064" w:rsidRDefault="00E86F6A" w:rsidP="001B6975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475EFD0E" w14:textId="77777777" w:rsidR="00FC6E1C" w:rsidRPr="00FF5064" w:rsidRDefault="00FC6E1C" w:rsidP="00094B93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697D1CB4" w14:textId="77777777" w:rsidR="00FF5064" w:rsidRPr="00FF5064" w:rsidRDefault="00FF5064" w:rsidP="00FF5064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на склад Покупця за адресою: </w:t>
      </w:r>
      <w:permStart w:id="9662741" w:edGrp="everyone"/>
      <w:r w:rsidRPr="00FF5064">
        <w:rPr>
          <w:rFonts w:ascii="Arial" w:eastAsia="Arial" w:hAnsi="Arial" w:cs="Arial"/>
          <w:sz w:val="22"/>
          <w:szCs w:val="22"/>
          <w:lang w:val="uk-UA"/>
        </w:rPr>
        <w:t>__________________________________</w:t>
      </w:r>
      <w:permEnd w:id="9662741"/>
    </w:p>
    <w:p w14:paraId="7FC31900" w14:textId="77777777" w:rsidR="00FF5064" w:rsidRPr="00FF5064" w:rsidRDefault="00FF5064" w:rsidP="00FF5064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7AA31F9D" w14:textId="51FC4125" w:rsidR="00FF5064" w:rsidRPr="00FF5064" w:rsidRDefault="00FF5064" w:rsidP="00FF5064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не пізніше </w:t>
      </w:r>
      <w:permStart w:id="961414115" w:edGrp="everyone"/>
      <w:r w:rsidRPr="00FF5064">
        <w:rPr>
          <w:rFonts w:ascii="Arial" w:eastAsia="Arial" w:hAnsi="Arial" w:cs="Arial"/>
          <w:sz w:val="22"/>
          <w:szCs w:val="22"/>
          <w:lang w:val="uk-UA"/>
        </w:rPr>
        <w:t>_____________ 20__</w:t>
      </w:r>
      <w:r w:rsidR="00EF3E19" w:rsidRPr="00EF3E19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EF3E19" w:rsidRPr="00FF5064">
        <w:rPr>
          <w:rFonts w:ascii="Arial" w:eastAsia="Arial" w:hAnsi="Arial" w:cs="Arial"/>
          <w:sz w:val="22"/>
          <w:szCs w:val="22"/>
          <w:lang w:val="uk-UA"/>
        </w:rPr>
        <w:t>року</w:t>
      </w:r>
      <w:permEnd w:id="961414115"/>
      <w:r w:rsidRPr="00FF5064">
        <w:rPr>
          <w:rFonts w:ascii="Arial" w:eastAsia="Arial" w:hAnsi="Arial" w:cs="Arial"/>
          <w:sz w:val="22"/>
          <w:szCs w:val="22"/>
          <w:lang w:val="uk-UA"/>
        </w:rPr>
        <w:t>.</w:t>
      </w:r>
    </w:p>
    <w:p w14:paraId="0F8B4D87" w14:textId="2CADDE33" w:rsidR="003F2B82" w:rsidRPr="00FF5064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25322125" w14:textId="77777777" w:rsidR="003F2B82" w:rsidRPr="00FF5064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FF5064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FF5064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FF5064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3DF64EC" w14:textId="1C4DFE6F" w:rsidR="003F2B82" w:rsidRPr="00FF5064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1861237219" w:edGrp="everyone"/>
            <w:r w:rsidRPr="00FF5064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________________</w:t>
            </w:r>
          </w:p>
          <w:p w14:paraId="767F41F5" w14:textId="77777777" w:rsidR="007F4732" w:rsidRPr="00FF5064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790EBE30" w14:textId="1335CD38" w:rsidR="003F2B82" w:rsidRPr="00FF5064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___________</w:t>
            </w:r>
          </w:p>
          <w:p w14:paraId="45A33EE8" w14:textId="00C6B699" w:rsidR="003F2B82" w:rsidRPr="00FF5064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FF5064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5FD63905" w:rsidR="003F2B82" w:rsidRPr="00FF5064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__________________ </w:t>
            </w:r>
            <w:r w:rsidR="007F4732" w:rsidRPr="00FF5064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_____________________</w:t>
            </w:r>
          </w:p>
          <w:permEnd w:id="1861237219"/>
          <w:p w14:paraId="7E67550E" w14:textId="0319700A" w:rsidR="005C26BE" w:rsidRPr="00FF5064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FF5064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FF5064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FF5064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C69529C" w14:textId="77777777" w:rsidR="007F4732" w:rsidRPr="00FF5064" w:rsidRDefault="007F4732" w:rsidP="00412BAA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871252399" w:edGrp="everyone"/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</w:t>
            </w:r>
          </w:p>
          <w:p w14:paraId="6BD78ECD" w14:textId="5104B38F" w:rsidR="00412BAA" w:rsidRPr="00FF5064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478E4E13" w14:textId="77777777" w:rsidR="00412BAA" w:rsidRPr="00FF5064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B5B9CD" w14:textId="22B8C7F5" w:rsidR="00ED13C9" w:rsidRPr="00FF5064" w:rsidRDefault="00412BAA" w:rsidP="00ED13C9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  <w:r w:rsidR="007F4732" w:rsidRPr="00FF5064">
              <w:rPr>
                <w:rFonts w:ascii="Arial" w:hAnsi="Arial" w:cs="Arial"/>
                <w:sz w:val="22"/>
                <w:szCs w:val="22"/>
                <w:lang w:val="uk-UA"/>
              </w:rPr>
              <w:t>_______________</w:t>
            </w:r>
          </w:p>
          <w:permEnd w:id="1871252399"/>
          <w:p w14:paraId="7E636082" w14:textId="0AA5B8C7" w:rsidR="005C26BE" w:rsidRPr="00FF5064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FF5064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FF5064" w:rsidSect="00223EA2">
      <w:footerReference w:type="default" r:id="rId12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F2905" w14:textId="77777777" w:rsidR="00B13905" w:rsidRDefault="00B13905">
      <w:r>
        <w:separator/>
      </w:r>
    </w:p>
  </w:endnote>
  <w:endnote w:type="continuationSeparator" w:id="0">
    <w:p w14:paraId="33CE37D4" w14:textId="77777777" w:rsidR="00B13905" w:rsidRDefault="00B1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0725739F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485988">
      <w:rPr>
        <w:noProof/>
      </w:rPr>
      <w:t>4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32FE76F3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485988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B2E0F" w14:textId="77777777" w:rsidR="00B13905" w:rsidRDefault="00B13905">
      <w:r>
        <w:separator/>
      </w:r>
    </w:p>
  </w:footnote>
  <w:footnote w:type="continuationSeparator" w:id="0">
    <w:p w14:paraId="448F4F57" w14:textId="77777777" w:rsidR="00B13905" w:rsidRDefault="00B1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A7oM85linxem1JAOmiuX7wSRVBEy/eW6ux4wywO4HBfQjFzoG/XQ7uOqfKhOCSQt892VK5L7E2EMgBkKXprgNw==" w:salt="dFUVD5ZYy8kgiq/3rGLdCQ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F4"/>
    <w:rsid w:val="00005180"/>
    <w:rsid w:val="0001735F"/>
    <w:rsid w:val="00034E55"/>
    <w:rsid w:val="00054AEF"/>
    <w:rsid w:val="000874C1"/>
    <w:rsid w:val="00094B93"/>
    <w:rsid w:val="000A1271"/>
    <w:rsid w:val="000A2B2B"/>
    <w:rsid w:val="000A392D"/>
    <w:rsid w:val="000A5169"/>
    <w:rsid w:val="000B2122"/>
    <w:rsid w:val="000B245D"/>
    <w:rsid w:val="000B58F5"/>
    <w:rsid w:val="000B7915"/>
    <w:rsid w:val="00101FDD"/>
    <w:rsid w:val="00132128"/>
    <w:rsid w:val="00154117"/>
    <w:rsid w:val="00171BEA"/>
    <w:rsid w:val="00172E75"/>
    <w:rsid w:val="00173805"/>
    <w:rsid w:val="00186246"/>
    <w:rsid w:val="0019325D"/>
    <w:rsid w:val="0019437B"/>
    <w:rsid w:val="00197BA3"/>
    <w:rsid w:val="001A56B8"/>
    <w:rsid w:val="001A788D"/>
    <w:rsid w:val="001B6975"/>
    <w:rsid w:val="001C0523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C1F4D"/>
    <w:rsid w:val="00303CBD"/>
    <w:rsid w:val="00366FFF"/>
    <w:rsid w:val="00393F8C"/>
    <w:rsid w:val="003960FD"/>
    <w:rsid w:val="003A0095"/>
    <w:rsid w:val="003A3D90"/>
    <w:rsid w:val="003F0788"/>
    <w:rsid w:val="003F2B82"/>
    <w:rsid w:val="00412BAA"/>
    <w:rsid w:val="004356FC"/>
    <w:rsid w:val="004410F9"/>
    <w:rsid w:val="00464DDC"/>
    <w:rsid w:val="0048580A"/>
    <w:rsid w:val="00485988"/>
    <w:rsid w:val="0049202D"/>
    <w:rsid w:val="004B67DB"/>
    <w:rsid w:val="004C56DE"/>
    <w:rsid w:val="004E4637"/>
    <w:rsid w:val="00524847"/>
    <w:rsid w:val="005268A6"/>
    <w:rsid w:val="00552EEF"/>
    <w:rsid w:val="00556659"/>
    <w:rsid w:val="005A3244"/>
    <w:rsid w:val="005C26BE"/>
    <w:rsid w:val="005D234C"/>
    <w:rsid w:val="005D6FAD"/>
    <w:rsid w:val="005F3565"/>
    <w:rsid w:val="0064421D"/>
    <w:rsid w:val="00657A9B"/>
    <w:rsid w:val="00664FA0"/>
    <w:rsid w:val="0068223C"/>
    <w:rsid w:val="006E6651"/>
    <w:rsid w:val="00711017"/>
    <w:rsid w:val="00720F22"/>
    <w:rsid w:val="00724EAB"/>
    <w:rsid w:val="00765EFF"/>
    <w:rsid w:val="007743C3"/>
    <w:rsid w:val="0078601F"/>
    <w:rsid w:val="007C6B8C"/>
    <w:rsid w:val="007D06AE"/>
    <w:rsid w:val="007D0FF4"/>
    <w:rsid w:val="007E346A"/>
    <w:rsid w:val="007E423B"/>
    <w:rsid w:val="007E66F7"/>
    <w:rsid w:val="007F4732"/>
    <w:rsid w:val="008361F4"/>
    <w:rsid w:val="00853637"/>
    <w:rsid w:val="00862681"/>
    <w:rsid w:val="008772CE"/>
    <w:rsid w:val="008C3579"/>
    <w:rsid w:val="008C3C0A"/>
    <w:rsid w:val="008E3A7C"/>
    <w:rsid w:val="009400FA"/>
    <w:rsid w:val="009422F2"/>
    <w:rsid w:val="009441C4"/>
    <w:rsid w:val="00952030"/>
    <w:rsid w:val="00963370"/>
    <w:rsid w:val="00984D71"/>
    <w:rsid w:val="009D7ECE"/>
    <w:rsid w:val="009E37D8"/>
    <w:rsid w:val="009F0681"/>
    <w:rsid w:val="00A001F7"/>
    <w:rsid w:val="00A117E5"/>
    <w:rsid w:val="00A11E5B"/>
    <w:rsid w:val="00A20DB0"/>
    <w:rsid w:val="00A35366"/>
    <w:rsid w:val="00A4269D"/>
    <w:rsid w:val="00A51FF0"/>
    <w:rsid w:val="00A5794D"/>
    <w:rsid w:val="00A70E7C"/>
    <w:rsid w:val="00A727C0"/>
    <w:rsid w:val="00A825C3"/>
    <w:rsid w:val="00AA5B60"/>
    <w:rsid w:val="00AA7806"/>
    <w:rsid w:val="00AC6065"/>
    <w:rsid w:val="00AE2AEB"/>
    <w:rsid w:val="00B00D7D"/>
    <w:rsid w:val="00B00F27"/>
    <w:rsid w:val="00B11821"/>
    <w:rsid w:val="00B13905"/>
    <w:rsid w:val="00B141E6"/>
    <w:rsid w:val="00B23ECA"/>
    <w:rsid w:val="00B24955"/>
    <w:rsid w:val="00B3049C"/>
    <w:rsid w:val="00B42AF7"/>
    <w:rsid w:val="00B438B6"/>
    <w:rsid w:val="00B6312F"/>
    <w:rsid w:val="00B9079C"/>
    <w:rsid w:val="00B944AE"/>
    <w:rsid w:val="00BA6637"/>
    <w:rsid w:val="00BB4B51"/>
    <w:rsid w:val="00BC07E9"/>
    <w:rsid w:val="00BC6E2D"/>
    <w:rsid w:val="00BF107D"/>
    <w:rsid w:val="00BF349D"/>
    <w:rsid w:val="00C243F4"/>
    <w:rsid w:val="00C35B0C"/>
    <w:rsid w:val="00C47360"/>
    <w:rsid w:val="00C55669"/>
    <w:rsid w:val="00C7246B"/>
    <w:rsid w:val="00CB7F41"/>
    <w:rsid w:val="00CD08B9"/>
    <w:rsid w:val="00CE26D3"/>
    <w:rsid w:val="00D16AD9"/>
    <w:rsid w:val="00D17D73"/>
    <w:rsid w:val="00D66DE5"/>
    <w:rsid w:val="00D67254"/>
    <w:rsid w:val="00D731B0"/>
    <w:rsid w:val="00D77955"/>
    <w:rsid w:val="00D818B5"/>
    <w:rsid w:val="00D86B34"/>
    <w:rsid w:val="00DB17BD"/>
    <w:rsid w:val="00DE1338"/>
    <w:rsid w:val="00DE2801"/>
    <w:rsid w:val="00DF34DE"/>
    <w:rsid w:val="00E32001"/>
    <w:rsid w:val="00E665C3"/>
    <w:rsid w:val="00E86F6A"/>
    <w:rsid w:val="00EA7EE0"/>
    <w:rsid w:val="00ED13C9"/>
    <w:rsid w:val="00ED2EC0"/>
    <w:rsid w:val="00EF213A"/>
    <w:rsid w:val="00EF3E19"/>
    <w:rsid w:val="00F14A6E"/>
    <w:rsid w:val="00F25F93"/>
    <w:rsid w:val="00F62A8B"/>
    <w:rsid w:val="00F74AB4"/>
    <w:rsid w:val="00F76FA0"/>
    <w:rsid w:val="00F97587"/>
    <w:rsid w:val="00FC6E1C"/>
    <w:rsid w:val="00FF44F0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A4A561E1-26D6-4945-BEA4-3C43A566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03A91F-5CEB-4DC9-9349-BF313AA63F7E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2682be9-5a4b-479b-b786-6415396b3a0f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7452</Words>
  <Characters>4248</Characters>
  <Application>Microsoft Office Word</Application>
  <DocSecurity>8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11677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Blaise Olga</cp:lastModifiedBy>
  <cp:revision>18</cp:revision>
  <cp:lastPrinted>2021-01-20T09:39:00Z</cp:lastPrinted>
  <dcterms:created xsi:type="dcterms:W3CDTF">2021-01-20T09:45:00Z</dcterms:created>
  <dcterms:modified xsi:type="dcterms:W3CDTF">2023-09-05T11:36:00Z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